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5AF74855"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r w:rsidR="00952920">
        <w:rPr>
          <w:b w:val="0"/>
          <w:color w:val="000000" w:themeColor="text1"/>
          <w:lang w:val="sk-SK"/>
        </w:rPr>
        <w:t>Tribeč</w:t>
      </w:r>
    </w:p>
    <w:p w14:paraId="686BE2D4" w14:textId="136EB307"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952920">
        <w:rPr>
          <w:b w:val="0"/>
          <w:color w:val="000000" w:themeColor="text1"/>
          <w:szCs w:val="24"/>
          <w:lang w:val="sk-SK"/>
        </w:rPr>
        <w:t>Parková 7, 951 93 Topoľčianky</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C064B6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w:t>
      </w:r>
      <w:r w:rsidR="00952920">
        <w:rPr>
          <w:b w:val="0"/>
          <w:color w:val="000000" w:themeColor="text1"/>
          <w:szCs w:val="24"/>
          <w:lang w:val="sk-SK"/>
        </w:rPr>
        <w:t>Daniel Benček</w:t>
      </w:r>
      <w:r w:rsidR="00185DD4">
        <w:rPr>
          <w:b w:val="0"/>
          <w:color w:val="000000" w:themeColor="text1"/>
          <w:szCs w:val="24"/>
          <w:lang w:val="sk-SK"/>
        </w:rPr>
        <w:t xml:space="preserve">,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77777777"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2E4B4FBF" w:rsidR="005D0A0A" w:rsidRPr="00135FD4" w:rsidRDefault="0034513D" w:rsidP="00A4676E">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DD2DC9">
        <w:rPr>
          <w:b/>
          <w:szCs w:val="24"/>
          <w:highlight w:val="lightGray"/>
        </w:rPr>
        <w:t xml:space="preserve">pre </w:t>
      </w:r>
      <w:r w:rsidR="00A4676E" w:rsidRPr="00A4676E">
        <w:rPr>
          <w:rFonts w:cs="Arial"/>
          <w:b/>
          <w:szCs w:val="24"/>
          <w:highlight w:val="lightGray"/>
        </w:rPr>
        <w:t>LS Žiar a LS Šášov, Šášovské Podhradie 107, 965 01</w:t>
      </w:r>
      <w:r w:rsidR="00A4676E" w:rsidRPr="00A4676E">
        <w:rPr>
          <w:rFonts w:cs="Arial"/>
          <w:b/>
          <w:szCs w:val="24"/>
        </w:rPr>
        <w:t xml:space="preserve"> </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0A4FA981"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34DBE42F" w14:textId="77777777" w:rsidR="005C2492" w:rsidRPr="005C2492" w:rsidRDefault="005C2492" w:rsidP="005C2492">
      <w:pPr>
        <w:pStyle w:val="Odsekzoznamu"/>
        <w:rPr>
          <w:szCs w:val="24"/>
        </w:rPr>
      </w:pPr>
    </w:p>
    <w:p w14:paraId="670C3FFF" w14:textId="3B965194" w:rsidR="00CB14B2" w:rsidRPr="005C2492" w:rsidRDefault="005C2492" w:rsidP="00A25FCE">
      <w:pPr>
        <w:pStyle w:val="Odsekzoznamu"/>
        <w:numPr>
          <w:ilvl w:val="0"/>
          <w:numId w:val="1"/>
        </w:numPr>
        <w:ind w:left="284" w:hanging="284"/>
        <w:rPr>
          <w:szCs w:val="24"/>
        </w:rPr>
      </w:pPr>
      <w:r w:rsidRPr="005C2492">
        <w:rPr>
          <w:szCs w:val="24"/>
        </w:rPr>
        <w:t>V prípade opravy, ktorá sa nedá z objektívnych príčin (rozsah opravy, nedostupnosť náhradných dielov) vykonať v lehotách uvedených čl.4, navrhne Zhotoviteľ najneskôr do 6 pracovných hodín od prevzatia vozidla lehotu opravy aj s jej podrobným odôvodnením. Predĺženú lehotu musí schváliť objednávateľ.</w:t>
      </w:r>
      <w:bookmarkStart w:id="0" w:name="_GoBack"/>
      <w:bookmarkEnd w:id="0"/>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1C7CCDFC" w:rsidR="00852123" w:rsidRPr="00852123" w:rsidRDefault="00A4676E" w:rsidP="00F564B7">
      <w:pPr>
        <w:pStyle w:val="Odsekzoznamu"/>
        <w:ind w:left="360"/>
        <w:rPr>
          <w:szCs w:val="24"/>
        </w:rPr>
      </w:pPr>
      <w:r w:rsidRPr="00BC3F68">
        <w:rPr>
          <w:b/>
          <w:highlight w:val="lightGray"/>
        </w:rPr>
        <w:t>16 500</w:t>
      </w:r>
      <w:r w:rsidR="00952920" w:rsidRPr="00BC3F68">
        <w:rPr>
          <w:b/>
          <w:highlight w:val="lightGray"/>
        </w:rPr>
        <w:t>,00</w:t>
      </w:r>
      <w:r w:rsidRPr="00BC3F68">
        <w:rPr>
          <w:b/>
          <w:highlight w:val="lightGray"/>
        </w:rPr>
        <w:t xml:space="preserve"> </w:t>
      </w:r>
      <w:r w:rsidR="00852123" w:rsidRPr="00BC3F68">
        <w:rPr>
          <w:b/>
          <w:highlight w:val="lightGray"/>
        </w:rPr>
        <w:t>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 xml:space="preserve">Daň z pridanej hodnoty sa bude fakturovať v zmysle zákona č.222/2004 Z. z. o dani z pridanej hodnoty v znení neskorších predpisov. Faktúra musí mať náležitosti daňového </w:t>
      </w:r>
      <w:r w:rsidRPr="00AA0AAA">
        <w:rPr>
          <w:bCs/>
        </w:rPr>
        <w:lastRenderedPageBreak/>
        <w:t>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lastRenderedPageBreak/>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w:t>
      </w:r>
      <w:r w:rsidRPr="005D0A0A">
        <w:rPr>
          <w:szCs w:val="24"/>
        </w:rPr>
        <w:lastRenderedPageBreak/>
        <w:t xml:space="preserve">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w:t>
      </w:r>
      <w:r w:rsidRPr="00AA0AAA">
        <w:rPr>
          <w:bCs/>
          <w:color w:val="000000" w:themeColor="text1"/>
        </w:rPr>
        <w:lastRenderedPageBreak/>
        <w:t xml:space="preserve">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w:t>
      </w:r>
      <w:r w:rsidRPr="00AA0AAA">
        <w:rPr>
          <w:color w:val="000000" w:themeColor="text1"/>
        </w:rPr>
        <w:lastRenderedPageBreak/>
        <w:t xml:space="preserve">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 xml:space="preserve">Za týmto účelom Predávajúci k podpisu zmluvy spolu so zoznamom subdodávateľov predloží čestné vyhlásenie, ktorým čestne a pravdivo prehlási, že vyššie uvedené </w:t>
      </w:r>
      <w:r w:rsidRPr="007A3385">
        <w:rPr>
          <w:rStyle w:val="markedcontent"/>
          <w:iCs/>
          <w:szCs w:val="24"/>
        </w:rPr>
        <w:lastRenderedPageBreak/>
        <w:t>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C73F9" w14:textId="77777777" w:rsidR="00D01E89" w:rsidRDefault="00D01E89">
      <w:r>
        <w:separator/>
      </w:r>
    </w:p>
  </w:endnote>
  <w:endnote w:type="continuationSeparator" w:id="0">
    <w:p w14:paraId="319CA525" w14:textId="77777777" w:rsidR="00D01E89" w:rsidRDefault="00D0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EE5F2" w14:textId="77777777" w:rsidR="00D01E89" w:rsidRDefault="00D01E89">
      <w:r>
        <w:separator/>
      </w:r>
    </w:p>
  </w:footnote>
  <w:footnote w:type="continuationSeparator" w:id="0">
    <w:p w14:paraId="6F414CB0" w14:textId="77777777" w:rsidR="00D01E89" w:rsidRDefault="00D01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35A1A"/>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54663"/>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C249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4676E"/>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C3F68"/>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01E89"/>
    <w:rsid w:val="00D16FEE"/>
    <w:rsid w:val="00D31480"/>
    <w:rsid w:val="00D32980"/>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4938</Words>
  <Characters>28150</Characters>
  <Application>Microsoft Office Word</Application>
  <DocSecurity>0</DocSecurity>
  <Lines>234</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33022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2024-05-16T08:30:00Z</dcterms:created>
  <dcterms:modified xsi:type="dcterms:W3CDTF">2024-05-23T07:39:00Z</dcterms:modified>
</cp:coreProperties>
</file>